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C12" w:rsidRPr="00752A37" w:rsidRDefault="00E73C12" w:rsidP="006916F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52A37">
        <w:rPr>
          <w:rFonts w:ascii="Times New Roman" w:hAnsi="Times New Roman" w:cs="Times New Roman"/>
          <w:b/>
          <w:bCs/>
        </w:rPr>
        <w:t>МКУ «Научно-методический информационный центр»</w:t>
      </w:r>
    </w:p>
    <w:p w:rsidR="00E73C12" w:rsidRPr="00752A37" w:rsidRDefault="00E73C12" w:rsidP="006916F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52A37">
        <w:rPr>
          <w:rFonts w:ascii="Times New Roman" w:hAnsi="Times New Roman" w:cs="Times New Roman"/>
          <w:b/>
          <w:bCs/>
        </w:rPr>
        <w:t xml:space="preserve">Всероссийская олимпиада школьников по </w:t>
      </w:r>
      <w:r>
        <w:rPr>
          <w:rFonts w:ascii="Times New Roman" w:hAnsi="Times New Roman" w:cs="Times New Roman"/>
          <w:b/>
          <w:bCs/>
        </w:rPr>
        <w:t>технологии</w:t>
      </w:r>
    </w:p>
    <w:p w:rsidR="00E73C12" w:rsidRPr="00752A37" w:rsidRDefault="00E73C12" w:rsidP="006916F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52A37">
        <w:rPr>
          <w:rFonts w:ascii="Times New Roman" w:hAnsi="Times New Roman" w:cs="Times New Roman"/>
          <w:b/>
          <w:bCs/>
        </w:rPr>
        <w:t>Школьный этап, 2012</w:t>
      </w:r>
    </w:p>
    <w:p w:rsidR="00E73C12" w:rsidRPr="00752A37" w:rsidRDefault="00E73C12" w:rsidP="006916F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52A37">
        <w:rPr>
          <w:rFonts w:ascii="Times New Roman" w:hAnsi="Times New Roman" w:cs="Times New Roman"/>
          <w:b/>
          <w:bCs/>
        </w:rPr>
        <w:t>г. Белгород</w:t>
      </w:r>
    </w:p>
    <w:p w:rsidR="00E73C12" w:rsidRPr="00051436" w:rsidRDefault="00E73C12" w:rsidP="006916F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</w:t>
      </w:r>
      <w:r w:rsidRPr="00752A37">
        <w:rPr>
          <w:rFonts w:ascii="Times New Roman" w:hAnsi="Times New Roman" w:cs="Times New Roman"/>
          <w:b/>
          <w:bCs/>
        </w:rPr>
        <w:t xml:space="preserve"> класс</w:t>
      </w:r>
      <w:r>
        <w:rPr>
          <w:rFonts w:ascii="Times New Roman" w:hAnsi="Times New Roman" w:cs="Times New Roman"/>
          <w:b/>
          <w:bCs/>
        </w:rPr>
        <w:t xml:space="preserve"> </w:t>
      </w:r>
      <w:r w:rsidRPr="00051436">
        <w:rPr>
          <w:rFonts w:ascii="Times New Roman" w:hAnsi="Times New Roman" w:cs="Times New Roman"/>
          <w:b/>
          <w:bCs/>
        </w:rPr>
        <w:t>(технический труд)</w:t>
      </w:r>
    </w:p>
    <w:p w:rsidR="00E73C12" w:rsidRDefault="00E73C12" w:rsidP="006916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Инструкция для учащихся</w:t>
      </w:r>
    </w:p>
    <w:p w:rsidR="00E73C12" w:rsidRDefault="00E73C12" w:rsidP="006916F5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 w:right="-2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Тестовые задания обеспечивают возможность объективной оценки Ваших знаний и умений в баллах по единым критериям.</w:t>
      </w:r>
    </w:p>
    <w:p w:rsidR="00E73C12" w:rsidRDefault="00E73C12" w:rsidP="006916F5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 w:right="-2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начала выполнения тестового задания внимательно прочитайте полностью задание.</w:t>
      </w:r>
    </w:p>
    <w:p w:rsidR="00E73C12" w:rsidRDefault="00E73C12" w:rsidP="006916F5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right="-298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Выполняйте задания в предложенной последовательности.</w:t>
      </w:r>
    </w:p>
    <w:p w:rsidR="00E73C12" w:rsidRDefault="00E73C12" w:rsidP="006916F5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 w:right="-2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задерживайтесь слишком долго, если не сможете выполнить определенное задание, переходите к следующему, лучше вернуться к нему в конце, если останется время.</w:t>
      </w:r>
    </w:p>
    <w:p w:rsidR="00E73C12" w:rsidRPr="00752A37" w:rsidRDefault="00E73C12" w:rsidP="006916F5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 w:right="-2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тестовом задании с выбором, правильных ответов может быть один или несколько. Знак «+» или «V» поставьте напротив правильного ответа.</w:t>
      </w:r>
    </w:p>
    <w:p w:rsidR="00E73C12" w:rsidRDefault="00E73C12" w:rsidP="006916F5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 w:right="-2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Тестовое задание считается выполненным, если в нем отмечены или записаны все правильные ответы и не отмечено ни одного неправильного ответа.</w:t>
      </w:r>
    </w:p>
    <w:p w:rsidR="00E73C12" w:rsidRDefault="00E73C12" w:rsidP="006916F5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 w:right="-2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каждое правильно выполненное тестовое задание участник конкурса получает - 1 балл, если неправильно выполнено – 0 баллов.</w:t>
      </w:r>
    </w:p>
    <w:p w:rsidR="00E73C12" w:rsidRDefault="00E73C12" w:rsidP="006916F5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 w:right="-2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данному комплекту можно получить максимальное количество – 20 баллов.</w:t>
      </w:r>
    </w:p>
    <w:p w:rsidR="00E73C12" w:rsidRDefault="00E73C12" w:rsidP="006916F5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right="-298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Приступайте к выполнению задания.</w:t>
      </w:r>
    </w:p>
    <w:p w:rsidR="00E73C12" w:rsidRDefault="00E73C12" w:rsidP="006916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Желаем удачи!</w:t>
      </w:r>
    </w:p>
    <w:p w:rsidR="00E73C12" w:rsidRPr="00973269" w:rsidRDefault="00E73C12" w:rsidP="006916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73C12" w:rsidRPr="006916F5" w:rsidRDefault="00E73C12" w:rsidP="006916F5">
      <w:pPr>
        <w:pStyle w:val="BodyText"/>
        <w:rPr>
          <w:rFonts w:ascii="Times New Roman" w:hAnsi="Times New Roman" w:cs="Times New Roman"/>
          <w:b/>
          <w:bCs/>
          <w:sz w:val="24"/>
          <w:szCs w:val="24"/>
        </w:rPr>
      </w:pPr>
      <w:r w:rsidRPr="006916F5">
        <w:rPr>
          <w:rFonts w:ascii="Times New Roman" w:hAnsi="Times New Roman" w:cs="Times New Roman"/>
          <w:b/>
          <w:bCs/>
          <w:sz w:val="24"/>
          <w:szCs w:val="24"/>
        </w:rPr>
        <w:t>1. Отметьте знаком + правильный ответ</w:t>
      </w:r>
    </w:p>
    <w:p w:rsidR="00E73C12" w:rsidRPr="006916F5" w:rsidRDefault="00E73C12" w:rsidP="006916F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В школьном предмете «Технология» изучается:</w:t>
      </w:r>
    </w:p>
    <w:p w:rsidR="00E73C12" w:rsidRPr="006916F5" w:rsidRDefault="00E73C12" w:rsidP="006916F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1. технологии автостроения</w:t>
      </w:r>
    </w:p>
    <w:p w:rsidR="00E73C12" w:rsidRPr="006916F5" w:rsidRDefault="00E73C12" w:rsidP="006916F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2. технологии медицинского приборостроения</w:t>
      </w:r>
    </w:p>
    <w:p w:rsidR="00E73C12" w:rsidRPr="006916F5" w:rsidRDefault="00E73C12" w:rsidP="006916F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3. технологии самолетостроения</w:t>
      </w:r>
    </w:p>
    <w:p w:rsidR="00E73C12" w:rsidRPr="006916F5" w:rsidRDefault="00E73C12" w:rsidP="006916F5">
      <w:pPr>
        <w:pStyle w:val="BodyText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4. технология преобразования материалов, энергии</w:t>
      </w:r>
    </w:p>
    <w:p w:rsidR="00E73C12" w:rsidRPr="006916F5" w:rsidRDefault="00E73C12" w:rsidP="006916F5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E73C12" w:rsidRPr="006916F5" w:rsidRDefault="00E73C12" w:rsidP="00691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b/>
          <w:bCs/>
          <w:sz w:val="24"/>
          <w:szCs w:val="24"/>
        </w:rPr>
        <w:t>2. Выберете механические свойства древесины:</w:t>
      </w:r>
    </w:p>
    <w:tbl>
      <w:tblPr>
        <w:tblW w:w="0" w:type="auto"/>
        <w:tblInd w:w="-106" w:type="dxa"/>
        <w:tblLook w:val="01E0"/>
      </w:tblPr>
      <w:tblGrid>
        <w:gridCol w:w="4292"/>
        <w:gridCol w:w="4292"/>
      </w:tblGrid>
      <w:tr w:rsidR="00E73C12">
        <w:trPr>
          <w:trHeight w:val="325"/>
        </w:trPr>
        <w:tc>
          <w:tcPr>
            <w:tcW w:w="4292" w:type="dxa"/>
          </w:tcPr>
          <w:p w:rsidR="00E73C12" w:rsidRPr="00440EFA" w:rsidRDefault="00E73C12" w:rsidP="00440EFA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0E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40E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40EFA">
              <w:rPr>
                <w:rFonts w:ascii="Times New Roman" w:hAnsi="Times New Roman" w:cs="Times New Roman"/>
                <w:sz w:val="24"/>
                <w:szCs w:val="24"/>
              </w:rPr>
              <w:t>прочность</w:t>
            </w:r>
          </w:p>
        </w:tc>
        <w:tc>
          <w:tcPr>
            <w:tcW w:w="4292" w:type="dxa"/>
          </w:tcPr>
          <w:p w:rsidR="00E73C12" w:rsidRPr="00440EFA" w:rsidRDefault="00E73C12" w:rsidP="00440EFA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0EFA">
              <w:rPr>
                <w:rFonts w:ascii="Times New Roman" w:hAnsi="Times New Roman" w:cs="Times New Roman"/>
                <w:sz w:val="24"/>
                <w:szCs w:val="24"/>
              </w:rPr>
              <w:t>3. упругость</w:t>
            </w:r>
          </w:p>
        </w:tc>
      </w:tr>
      <w:tr w:rsidR="00E73C12">
        <w:trPr>
          <w:trHeight w:val="325"/>
        </w:trPr>
        <w:tc>
          <w:tcPr>
            <w:tcW w:w="4292" w:type="dxa"/>
          </w:tcPr>
          <w:p w:rsidR="00E73C12" w:rsidRPr="00440EFA" w:rsidRDefault="00E73C12" w:rsidP="00440EFA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0EFA">
              <w:rPr>
                <w:rFonts w:ascii="Times New Roman" w:hAnsi="Times New Roman" w:cs="Times New Roman"/>
                <w:sz w:val="24"/>
                <w:szCs w:val="24"/>
              </w:rPr>
              <w:t>2. твердость</w:t>
            </w:r>
          </w:p>
        </w:tc>
        <w:tc>
          <w:tcPr>
            <w:tcW w:w="4292" w:type="dxa"/>
          </w:tcPr>
          <w:p w:rsidR="00E73C12" w:rsidRPr="00440EFA" w:rsidRDefault="00E73C12" w:rsidP="00440EFA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0EFA">
              <w:rPr>
                <w:rFonts w:ascii="Times New Roman" w:hAnsi="Times New Roman" w:cs="Times New Roman"/>
                <w:sz w:val="24"/>
                <w:szCs w:val="24"/>
              </w:rPr>
              <w:t>4. цвет</w:t>
            </w:r>
          </w:p>
        </w:tc>
      </w:tr>
    </w:tbl>
    <w:p w:rsidR="00E73C12" w:rsidRPr="006916F5" w:rsidRDefault="00E73C12" w:rsidP="006916F5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E73C12" w:rsidRDefault="00E73C12" w:rsidP="006916F5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16F5">
        <w:rPr>
          <w:rFonts w:ascii="Times New Roman" w:hAnsi="Times New Roman" w:cs="Times New Roman"/>
          <w:b/>
          <w:bCs/>
          <w:sz w:val="24"/>
          <w:szCs w:val="24"/>
        </w:rPr>
        <w:t>3.Перечислите правила расположения инструментов 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916F5">
        <w:rPr>
          <w:rFonts w:ascii="Times New Roman" w:hAnsi="Times New Roman" w:cs="Times New Roman"/>
          <w:b/>
          <w:bCs/>
          <w:sz w:val="24"/>
          <w:szCs w:val="24"/>
        </w:rPr>
        <w:t>столярном верстаке:</w:t>
      </w:r>
    </w:p>
    <w:p w:rsidR="00E73C12" w:rsidRPr="006916F5" w:rsidRDefault="00E73C12" w:rsidP="006916F5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916F5">
        <w:rPr>
          <w:rFonts w:ascii="Times New Roman" w:hAnsi="Times New Roman" w:cs="Times New Roman"/>
          <w:i/>
          <w:iCs/>
          <w:sz w:val="24"/>
          <w:szCs w:val="24"/>
        </w:rPr>
        <w:t>1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E73C12" w:rsidRPr="006916F5" w:rsidRDefault="00E73C12" w:rsidP="006916F5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916F5">
        <w:rPr>
          <w:rFonts w:ascii="Times New Roman" w:hAnsi="Times New Roman" w:cs="Times New Roman"/>
          <w:i/>
          <w:iCs/>
          <w:sz w:val="24"/>
          <w:szCs w:val="24"/>
        </w:rPr>
        <w:t>2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E73C12" w:rsidRPr="006916F5" w:rsidRDefault="00E73C12" w:rsidP="006916F5">
      <w:pPr>
        <w:pBdr>
          <w:top w:val="single" w:sz="12" w:space="1" w:color="auto"/>
          <w:bottom w:val="single" w:sz="12" w:space="1" w:color="auto"/>
        </w:pBd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916F5">
        <w:rPr>
          <w:rFonts w:ascii="Times New Roman" w:hAnsi="Times New Roman" w:cs="Times New Roman"/>
          <w:i/>
          <w:i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E73C12" w:rsidRPr="006916F5" w:rsidRDefault="00E73C12" w:rsidP="006916F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3C12" w:rsidRPr="006916F5" w:rsidRDefault="00E73C12" w:rsidP="006916F5">
      <w:pPr>
        <w:pStyle w:val="BodyText"/>
        <w:rPr>
          <w:rFonts w:ascii="Times New Roman" w:hAnsi="Times New Roman" w:cs="Times New Roman"/>
          <w:b/>
          <w:bCs/>
          <w:sz w:val="24"/>
          <w:szCs w:val="24"/>
        </w:rPr>
      </w:pPr>
      <w:r w:rsidRPr="006916F5">
        <w:rPr>
          <w:rFonts w:ascii="Times New Roman" w:hAnsi="Times New Roman" w:cs="Times New Roman"/>
          <w:b/>
          <w:bCs/>
          <w:sz w:val="24"/>
          <w:szCs w:val="24"/>
        </w:rPr>
        <w:t>4. Отметьте знаком + правильные ответы:</w:t>
      </w:r>
    </w:p>
    <w:p w:rsidR="00E73C12" w:rsidRPr="006916F5" w:rsidRDefault="00E73C12" w:rsidP="006916F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Для художественного оформления изделий применяются виды отделки</w:t>
      </w:r>
    </w:p>
    <w:p w:rsidR="00E73C12" w:rsidRPr="006916F5" w:rsidRDefault="00E73C12" w:rsidP="006916F5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1.резьба</w:t>
      </w:r>
    </w:p>
    <w:p w:rsidR="00E73C12" w:rsidRPr="006916F5" w:rsidRDefault="00E73C12" w:rsidP="006916F5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2.роспись</w:t>
      </w:r>
    </w:p>
    <w:p w:rsidR="00E73C12" w:rsidRPr="006916F5" w:rsidRDefault="00E73C12" w:rsidP="006916F5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3.мозаика</w:t>
      </w:r>
    </w:p>
    <w:p w:rsidR="00E73C12" w:rsidRPr="006916F5" w:rsidRDefault="00E73C12" w:rsidP="006916F5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4.выжигание</w:t>
      </w:r>
    </w:p>
    <w:p w:rsidR="00E73C12" w:rsidRDefault="00E73C12" w:rsidP="006916F5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5.шпаклевание</w:t>
      </w:r>
    </w:p>
    <w:p w:rsidR="00E73C12" w:rsidRPr="006916F5" w:rsidRDefault="00E73C12" w:rsidP="006916F5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3C12" w:rsidRPr="006916F5" w:rsidRDefault="00E73C12" w:rsidP="006916F5">
      <w:pPr>
        <w:pStyle w:val="BodyText"/>
        <w:rPr>
          <w:rFonts w:ascii="Times New Roman" w:hAnsi="Times New Roman" w:cs="Times New Roman"/>
          <w:b/>
          <w:bCs/>
          <w:sz w:val="24"/>
          <w:szCs w:val="24"/>
        </w:rPr>
      </w:pPr>
      <w:r w:rsidRPr="006916F5">
        <w:rPr>
          <w:rFonts w:ascii="Times New Roman" w:hAnsi="Times New Roman" w:cs="Times New Roman"/>
          <w:b/>
          <w:bCs/>
          <w:sz w:val="24"/>
          <w:szCs w:val="24"/>
        </w:rPr>
        <w:t>5. Отметьте знаком + правильные ответы:</w:t>
      </w:r>
    </w:p>
    <w:p w:rsidR="00E73C12" w:rsidRPr="006916F5" w:rsidRDefault="00E73C12" w:rsidP="00691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К цветным сплавам относятся:</w:t>
      </w:r>
    </w:p>
    <w:p w:rsidR="00E73C12" w:rsidRPr="006916F5" w:rsidRDefault="00E73C12" w:rsidP="006916F5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1.латунь</w:t>
      </w:r>
    </w:p>
    <w:p w:rsidR="00E73C12" w:rsidRPr="006916F5" w:rsidRDefault="00E73C12" w:rsidP="006916F5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2.бронза</w:t>
      </w:r>
    </w:p>
    <w:p w:rsidR="00E73C12" w:rsidRPr="006916F5" w:rsidRDefault="00E73C12" w:rsidP="006916F5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3.дюралюминий</w:t>
      </w:r>
    </w:p>
    <w:p w:rsidR="00E73C12" w:rsidRPr="006916F5" w:rsidRDefault="00E73C12" w:rsidP="006916F5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4.сталь</w:t>
      </w:r>
    </w:p>
    <w:p w:rsidR="00E73C12" w:rsidRPr="006916F5" w:rsidRDefault="00E73C12" w:rsidP="006916F5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5.чугун</w:t>
      </w:r>
    </w:p>
    <w:p w:rsidR="00E73C12" w:rsidRPr="006916F5" w:rsidRDefault="00E73C12" w:rsidP="006916F5">
      <w:pPr>
        <w:pStyle w:val="BodyText"/>
        <w:rPr>
          <w:rFonts w:ascii="Times New Roman" w:hAnsi="Times New Roman" w:cs="Times New Roman"/>
          <w:b/>
          <w:bCs/>
          <w:sz w:val="24"/>
          <w:szCs w:val="24"/>
        </w:rPr>
      </w:pPr>
      <w:r w:rsidRPr="006916F5">
        <w:rPr>
          <w:rFonts w:ascii="Times New Roman" w:hAnsi="Times New Roman" w:cs="Times New Roman"/>
          <w:b/>
          <w:bCs/>
          <w:sz w:val="24"/>
          <w:szCs w:val="24"/>
        </w:rPr>
        <w:t>6. Отметьте знаком + правильные ответы</w:t>
      </w:r>
    </w:p>
    <w:p w:rsidR="00E73C12" w:rsidRPr="006916F5" w:rsidRDefault="00E73C12" w:rsidP="00691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физическим свойствам </w:t>
      </w:r>
      <w:r w:rsidRPr="006916F5">
        <w:rPr>
          <w:rFonts w:ascii="Times New Roman" w:hAnsi="Times New Roman" w:cs="Times New Roman"/>
          <w:sz w:val="24"/>
          <w:szCs w:val="24"/>
        </w:rPr>
        <w:t>металлов и сплавов относятся:</w:t>
      </w:r>
    </w:p>
    <w:p w:rsidR="00E73C12" w:rsidRPr="006916F5" w:rsidRDefault="00E73C12" w:rsidP="006916F5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6F5">
        <w:rPr>
          <w:rFonts w:ascii="Times New Roman" w:hAnsi="Times New Roman" w:cs="Times New Roman"/>
          <w:sz w:val="24"/>
          <w:szCs w:val="24"/>
        </w:rPr>
        <w:t>цвет</w:t>
      </w:r>
    </w:p>
    <w:p w:rsidR="00E73C12" w:rsidRPr="006916F5" w:rsidRDefault="00E73C12" w:rsidP="006916F5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6F5">
        <w:rPr>
          <w:rFonts w:ascii="Times New Roman" w:hAnsi="Times New Roman" w:cs="Times New Roman"/>
          <w:sz w:val="24"/>
          <w:szCs w:val="24"/>
        </w:rPr>
        <w:t>блеск</w:t>
      </w:r>
    </w:p>
    <w:p w:rsidR="00E73C12" w:rsidRPr="006916F5" w:rsidRDefault="00E73C12" w:rsidP="006916F5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6F5">
        <w:rPr>
          <w:rFonts w:ascii="Times New Roman" w:hAnsi="Times New Roman" w:cs="Times New Roman"/>
          <w:sz w:val="24"/>
          <w:szCs w:val="24"/>
        </w:rPr>
        <w:t>теплопроводность</w:t>
      </w:r>
    </w:p>
    <w:p w:rsidR="00E73C12" w:rsidRPr="006916F5" w:rsidRDefault="00E73C12" w:rsidP="006916F5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4. электропроводность</w:t>
      </w:r>
    </w:p>
    <w:p w:rsidR="00E73C12" w:rsidRPr="006916F5" w:rsidRDefault="00E73C12" w:rsidP="006916F5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6F5">
        <w:rPr>
          <w:rFonts w:ascii="Times New Roman" w:hAnsi="Times New Roman" w:cs="Times New Roman"/>
          <w:sz w:val="24"/>
          <w:szCs w:val="24"/>
        </w:rPr>
        <w:t>вязкость</w:t>
      </w:r>
    </w:p>
    <w:p w:rsidR="00E73C12" w:rsidRPr="0059340B" w:rsidRDefault="00E73C12" w:rsidP="006916F5">
      <w:pPr>
        <w:pStyle w:val="BodyText"/>
        <w:rPr>
          <w:rFonts w:ascii="Times New Roman" w:hAnsi="Times New Roman" w:cs="Times New Roman"/>
          <w:sz w:val="16"/>
          <w:szCs w:val="16"/>
        </w:rPr>
      </w:pPr>
    </w:p>
    <w:p w:rsidR="00E73C12" w:rsidRPr="006916F5" w:rsidRDefault="00E73C12" w:rsidP="006916F5">
      <w:pPr>
        <w:pStyle w:val="BodyText"/>
        <w:rPr>
          <w:rFonts w:ascii="Times New Roman" w:hAnsi="Times New Roman" w:cs="Times New Roman"/>
          <w:b/>
          <w:bCs/>
          <w:sz w:val="24"/>
          <w:szCs w:val="24"/>
        </w:rPr>
      </w:pPr>
      <w:r w:rsidRPr="006916F5">
        <w:rPr>
          <w:rFonts w:ascii="Times New Roman" w:hAnsi="Times New Roman" w:cs="Times New Roman"/>
          <w:b/>
          <w:bCs/>
          <w:sz w:val="24"/>
          <w:szCs w:val="24"/>
        </w:rPr>
        <w:t>7. Отметьте знаком + правильные ответы:</w:t>
      </w:r>
    </w:p>
    <w:p w:rsidR="00E73C12" w:rsidRPr="006916F5" w:rsidRDefault="00E73C12" w:rsidP="00691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Габаритные размеры детали:</w:t>
      </w:r>
    </w:p>
    <w:p w:rsidR="00E73C12" w:rsidRPr="006916F5" w:rsidRDefault="00E73C12" w:rsidP="0059340B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6F5">
        <w:rPr>
          <w:rFonts w:ascii="Times New Roman" w:hAnsi="Times New Roman" w:cs="Times New Roman"/>
          <w:sz w:val="24"/>
          <w:szCs w:val="24"/>
        </w:rPr>
        <w:t>длина</w:t>
      </w:r>
    </w:p>
    <w:p w:rsidR="00E73C12" w:rsidRPr="006916F5" w:rsidRDefault="00E73C12" w:rsidP="0059340B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6F5">
        <w:rPr>
          <w:rFonts w:ascii="Times New Roman" w:hAnsi="Times New Roman" w:cs="Times New Roman"/>
          <w:sz w:val="24"/>
          <w:szCs w:val="24"/>
        </w:rPr>
        <w:t>ширина</w:t>
      </w:r>
    </w:p>
    <w:p w:rsidR="00E73C12" w:rsidRPr="006916F5" w:rsidRDefault="00E73C12" w:rsidP="0059340B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3. толщина</w:t>
      </w:r>
    </w:p>
    <w:p w:rsidR="00E73C12" w:rsidRPr="006916F5" w:rsidRDefault="00E73C12" w:rsidP="0059340B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6F5">
        <w:rPr>
          <w:rFonts w:ascii="Times New Roman" w:hAnsi="Times New Roman" w:cs="Times New Roman"/>
          <w:sz w:val="24"/>
          <w:szCs w:val="24"/>
        </w:rPr>
        <w:t>плотность</w:t>
      </w:r>
    </w:p>
    <w:p w:rsidR="00E73C12" w:rsidRPr="0059340B" w:rsidRDefault="00E73C12" w:rsidP="006916F5">
      <w:pPr>
        <w:pStyle w:val="BodyText"/>
        <w:rPr>
          <w:rFonts w:ascii="Times New Roman" w:hAnsi="Times New Roman" w:cs="Times New Roman"/>
          <w:b/>
          <w:bCs/>
          <w:sz w:val="16"/>
          <w:szCs w:val="16"/>
        </w:rPr>
      </w:pPr>
    </w:p>
    <w:p w:rsidR="00E73C12" w:rsidRPr="006916F5" w:rsidRDefault="00E73C12" w:rsidP="006916F5">
      <w:pPr>
        <w:pStyle w:val="BodyText"/>
        <w:rPr>
          <w:rFonts w:ascii="Times New Roman" w:hAnsi="Times New Roman" w:cs="Times New Roman"/>
          <w:b/>
          <w:bCs/>
          <w:sz w:val="24"/>
          <w:szCs w:val="24"/>
        </w:rPr>
      </w:pPr>
      <w:r w:rsidRPr="006916F5">
        <w:rPr>
          <w:rFonts w:ascii="Times New Roman" w:hAnsi="Times New Roman" w:cs="Times New Roman"/>
          <w:b/>
          <w:bCs/>
          <w:sz w:val="24"/>
          <w:szCs w:val="24"/>
        </w:rPr>
        <w:t>8. Отметьте знаком + правильный ответ</w:t>
      </w:r>
    </w:p>
    <w:p w:rsidR="00E73C12" w:rsidRPr="006916F5" w:rsidRDefault="00E73C12" w:rsidP="00691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Зубило предназначено для:</w:t>
      </w:r>
    </w:p>
    <w:p w:rsidR="00E73C12" w:rsidRPr="006916F5" w:rsidRDefault="00E73C12" w:rsidP="0059340B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6F5">
        <w:rPr>
          <w:rFonts w:ascii="Times New Roman" w:hAnsi="Times New Roman" w:cs="Times New Roman"/>
          <w:sz w:val="24"/>
          <w:szCs w:val="24"/>
        </w:rPr>
        <w:t>рубки метала</w:t>
      </w:r>
    </w:p>
    <w:p w:rsidR="00E73C12" w:rsidRPr="006916F5" w:rsidRDefault="00E73C12" w:rsidP="0059340B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6F5">
        <w:rPr>
          <w:rFonts w:ascii="Times New Roman" w:hAnsi="Times New Roman" w:cs="Times New Roman"/>
          <w:sz w:val="24"/>
          <w:szCs w:val="24"/>
        </w:rPr>
        <w:t>ковки металла</w:t>
      </w:r>
    </w:p>
    <w:p w:rsidR="00E73C12" w:rsidRPr="006916F5" w:rsidRDefault="00E73C12" w:rsidP="0059340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6F5">
        <w:rPr>
          <w:rFonts w:ascii="Times New Roman" w:hAnsi="Times New Roman" w:cs="Times New Roman"/>
          <w:sz w:val="24"/>
          <w:szCs w:val="24"/>
        </w:rPr>
        <w:t>резания металла</w:t>
      </w:r>
    </w:p>
    <w:p w:rsidR="00E73C12" w:rsidRPr="008823A4" w:rsidRDefault="00E73C12" w:rsidP="006916F5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E73C12" w:rsidRPr="006916F5" w:rsidRDefault="00E73C12" w:rsidP="006916F5">
      <w:pPr>
        <w:pStyle w:val="BodyText"/>
        <w:rPr>
          <w:rFonts w:ascii="Times New Roman" w:hAnsi="Times New Roman" w:cs="Times New Roman"/>
          <w:b/>
          <w:bCs/>
          <w:sz w:val="24"/>
          <w:szCs w:val="24"/>
        </w:rPr>
      </w:pPr>
      <w:r w:rsidRPr="006916F5">
        <w:rPr>
          <w:rFonts w:ascii="Times New Roman" w:hAnsi="Times New Roman" w:cs="Times New Roman"/>
          <w:b/>
          <w:bCs/>
          <w:sz w:val="24"/>
          <w:szCs w:val="24"/>
        </w:rPr>
        <w:t>9. Отметьте знаком + правильный ответ</w:t>
      </w:r>
    </w:p>
    <w:p w:rsidR="00E73C12" w:rsidRPr="006916F5" w:rsidRDefault="00E73C12" w:rsidP="00691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Шаблон:</w:t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 xml:space="preserve">1. приспособление для разметки </w:t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2. чертеж</w:t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6F5">
        <w:rPr>
          <w:rFonts w:ascii="Times New Roman" w:hAnsi="Times New Roman" w:cs="Times New Roman"/>
          <w:sz w:val="24"/>
          <w:szCs w:val="24"/>
        </w:rPr>
        <w:t>фотография</w:t>
      </w:r>
    </w:p>
    <w:p w:rsidR="00E73C12" w:rsidRPr="008823A4" w:rsidRDefault="00E73C12" w:rsidP="006916F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3C12" w:rsidRPr="006916F5" w:rsidRDefault="00E73C12" w:rsidP="006916F5">
      <w:pPr>
        <w:pStyle w:val="BodyText"/>
        <w:rPr>
          <w:rFonts w:ascii="Times New Roman" w:hAnsi="Times New Roman" w:cs="Times New Roman"/>
          <w:b/>
          <w:bCs/>
          <w:sz w:val="24"/>
          <w:szCs w:val="24"/>
        </w:rPr>
      </w:pPr>
      <w:r w:rsidRPr="006916F5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6916F5">
        <w:rPr>
          <w:rFonts w:ascii="Times New Roman" w:hAnsi="Times New Roman" w:cs="Times New Roman"/>
          <w:sz w:val="24"/>
          <w:szCs w:val="24"/>
        </w:rPr>
        <w:t xml:space="preserve"> </w:t>
      </w:r>
      <w:r w:rsidRPr="006916F5">
        <w:rPr>
          <w:rFonts w:ascii="Times New Roman" w:hAnsi="Times New Roman" w:cs="Times New Roman"/>
          <w:b/>
          <w:bCs/>
          <w:sz w:val="24"/>
          <w:szCs w:val="24"/>
        </w:rPr>
        <w:t>Отметьте знаком + правильный ответ</w:t>
      </w:r>
    </w:p>
    <w:p w:rsidR="00E73C12" w:rsidRPr="006916F5" w:rsidRDefault="00E73C12" w:rsidP="00691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К каким машинам относится подъемный кран?</w:t>
      </w:r>
    </w:p>
    <w:p w:rsidR="00E73C12" w:rsidRPr="006916F5" w:rsidRDefault="00E73C12" w:rsidP="008823A4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1. к технологическим;</w:t>
      </w:r>
    </w:p>
    <w:p w:rsidR="00E73C12" w:rsidRPr="006916F5" w:rsidRDefault="00E73C12" w:rsidP="008823A4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6F5">
        <w:rPr>
          <w:rFonts w:ascii="Times New Roman" w:hAnsi="Times New Roman" w:cs="Times New Roman"/>
          <w:sz w:val="24"/>
          <w:szCs w:val="24"/>
        </w:rPr>
        <w:t>к энергетическим;</w:t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3. к транспортным.</w:t>
      </w:r>
    </w:p>
    <w:p w:rsidR="00E73C12" w:rsidRPr="008823A4" w:rsidRDefault="00E73C12" w:rsidP="006916F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E73C12" w:rsidRPr="006916F5" w:rsidRDefault="00E73C12" w:rsidP="006916F5">
      <w:pPr>
        <w:pStyle w:val="BodyText"/>
        <w:rPr>
          <w:rFonts w:ascii="Times New Roman" w:hAnsi="Times New Roman" w:cs="Times New Roman"/>
          <w:b/>
          <w:bCs/>
          <w:sz w:val="24"/>
          <w:szCs w:val="24"/>
        </w:rPr>
      </w:pPr>
      <w:r w:rsidRPr="006916F5">
        <w:rPr>
          <w:rFonts w:ascii="Times New Roman" w:hAnsi="Times New Roman" w:cs="Times New Roman"/>
          <w:b/>
          <w:bCs/>
          <w:sz w:val="24"/>
          <w:szCs w:val="24"/>
        </w:rPr>
        <w:t>11. Отметьте знаком + правильный ответ</w:t>
      </w:r>
    </w:p>
    <w:p w:rsidR="00E73C12" w:rsidRPr="006916F5" w:rsidRDefault="00E73C12" w:rsidP="00691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Выберите профессию, в которой преобладает труд с использованием автоматизированных и автоматических систем.</w:t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а. артист</w:t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б. столяр-краснодеревщик</w:t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в. печатник</w:t>
      </w:r>
    </w:p>
    <w:p w:rsidR="00E73C12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г. маляр</w:t>
      </w:r>
    </w:p>
    <w:p w:rsidR="00E73C12" w:rsidRPr="008823A4" w:rsidRDefault="00E73C12" w:rsidP="006916F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3C12" w:rsidRPr="006916F5" w:rsidRDefault="00E73C12" w:rsidP="006916F5">
      <w:pPr>
        <w:pStyle w:val="BodyText"/>
        <w:rPr>
          <w:rFonts w:ascii="Times New Roman" w:hAnsi="Times New Roman" w:cs="Times New Roman"/>
          <w:b/>
          <w:bCs/>
          <w:sz w:val="24"/>
          <w:szCs w:val="24"/>
        </w:rPr>
      </w:pPr>
      <w:r w:rsidRPr="006916F5">
        <w:rPr>
          <w:rFonts w:ascii="Times New Roman" w:hAnsi="Times New Roman" w:cs="Times New Roman"/>
          <w:b/>
          <w:bCs/>
          <w:sz w:val="24"/>
          <w:szCs w:val="24"/>
        </w:rPr>
        <w:t>12. Отметьте знаком + правильные ответы</w:t>
      </w:r>
    </w:p>
    <w:p w:rsidR="00E73C12" w:rsidRPr="006916F5" w:rsidRDefault="00E73C12" w:rsidP="00691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Для соединения деталей из древесины применяют:</w:t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6F5">
        <w:rPr>
          <w:rFonts w:ascii="Times New Roman" w:hAnsi="Times New Roman" w:cs="Times New Roman"/>
          <w:sz w:val="24"/>
          <w:szCs w:val="24"/>
        </w:rPr>
        <w:t>гвозди</w:t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6F5">
        <w:rPr>
          <w:rFonts w:ascii="Times New Roman" w:hAnsi="Times New Roman" w:cs="Times New Roman"/>
          <w:sz w:val="24"/>
          <w:szCs w:val="24"/>
        </w:rPr>
        <w:t>шурупы</w:t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6F5">
        <w:rPr>
          <w:rFonts w:ascii="Times New Roman" w:hAnsi="Times New Roman" w:cs="Times New Roman"/>
          <w:sz w:val="24"/>
          <w:szCs w:val="24"/>
        </w:rPr>
        <w:t>клей ПВА</w:t>
      </w:r>
    </w:p>
    <w:p w:rsidR="00E73C12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6F5">
        <w:rPr>
          <w:rFonts w:ascii="Times New Roman" w:hAnsi="Times New Roman" w:cs="Times New Roman"/>
          <w:sz w:val="24"/>
          <w:szCs w:val="24"/>
        </w:rPr>
        <w:t>краску</w:t>
      </w:r>
    </w:p>
    <w:p w:rsidR="00E73C12" w:rsidRPr="008823A4" w:rsidRDefault="00E73C12" w:rsidP="006916F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3C12" w:rsidRPr="006916F5" w:rsidRDefault="00E73C12" w:rsidP="006916F5">
      <w:pPr>
        <w:pStyle w:val="BodyText"/>
        <w:rPr>
          <w:rFonts w:ascii="Times New Roman" w:hAnsi="Times New Roman" w:cs="Times New Roman"/>
          <w:b/>
          <w:bCs/>
          <w:sz w:val="24"/>
          <w:szCs w:val="24"/>
        </w:rPr>
      </w:pPr>
      <w:r w:rsidRPr="006916F5">
        <w:rPr>
          <w:rFonts w:ascii="Times New Roman" w:hAnsi="Times New Roman" w:cs="Times New Roman"/>
          <w:b/>
          <w:bCs/>
          <w:sz w:val="24"/>
          <w:szCs w:val="24"/>
        </w:rPr>
        <w:t>13. Отметьте знаком + правильный ответ</w:t>
      </w:r>
    </w:p>
    <w:p w:rsidR="00E73C12" w:rsidRPr="006916F5" w:rsidRDefault="00E73C12" w:rsidP="00691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Слесарные операции выполняют на:</w:t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6F5">
        <w:rPr>
          <w:rFonts w:ascii="Times New Roman" w:hAnsi="Times New Roman" w:cs="Times New Roman"/>
          <w:sz w:val="24"/>
          <w:szCs w:val="24"/>
        </w:rPr>
        <w:t>парте</w:t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2. токарном станке</w:t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3. слесарном верстаке</w:t>
      </w:r>
    </w:p>
    <w:p w:rsidR="00E73C12" w:rsidRPr="006916F5" w:rsidRDefault="00E73C12" w:rsidP="006916F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73C12" w:rsidRPr="006916F5" w:rsidRDefault="00E73C12" w:rsidP="006916F5">
      <w:pPr>
        <w:pStyle w:val="BodyTex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Pr="006916F5">
        <w:rPr>
          <w:rFonts w:ascii="Times New Roman" w:hAnsi="Times New Roman" w:cs="Times New Roman"/>
          <w:b/>
          <w:bCs/>
          <w:sz w:val="24"/>
          <w:szCs w:val="24"/>
        </w:rPr>
        <w:t>14. Отметьте знаком + правильные ответы</w:t>
      </w:r>
    </w:p>
    <w:p w:rsidR="00E73C12" w:rsidRPr="006916F5" w:rsidRDefault="00E73C12" w:rsidP="00691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Заклепки для соединения металлических листов бывают:</w:t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1.полукруглыми головками</w:t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2. квадратными головками</w:t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3. овальными головками</w:t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4. плоскими головками</w:t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>5. потайными головками</w:t>
      </w:r>
    </w:p>
    <w:p w:rsidR="00E73C12" w:rsidRPr="008823A4" w:rsidRDefault="00E73C12" w:rsidP="006916F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3C12" w:rsidRPr="006916F5" w:rsidRDefault="00E73C12" w:rsidP="006916F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16F5">
        <w:rPr>
          <w:rFonts w:ascii="Times New Roman" w:hAnsi="Times New Roman" w:cs="Times New Roman"/>
          <w:b/>
          <w:bCs/>
          <w:sz w:val="24"/>
          <w:szCs w:val="24"/>
        </w:rPr>
        <w:t>15. Установите последовательность выполнения работ на сверлильном станке</w:t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</w:t>
      </w:r>
      <w:r w:rsidRPr="008823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B380D">
        <w:rPr>
          <w:rFonts w:ascii="Times New Roman" w:hAnsi="Times New Roman" w:cs="Times New Roman"/>
          <w:sz w:val="28"/>
          <w:szCs w:val="28"/>
        </w:rPr>
        <w:t></w:t>
      </w:r>
      <w:r w:rsidRPr="006916F5">
        <w:rPr>
          <w:rFonts w:ascii="Times New Roman" w:hAnsi="Times New Roman" w:cs="Times New Roman"/>
          <w:sz w:val="24"/>
          <w:szCs w:val="24"/>
        </w:rPr>
        <w:t>Выключить станок</w:t>
      </w:r>
      <w:r w:rsidRPr="006916F5">
        <w:rPr>
          <w:rFonts w:ascii="Times New Roman" w:hAnsi="Times New Roman" w:cs="Times New Roman"/>
          <w:sz w:val="24"/>
          <w:szCs w:val="24"/>
        </w:rPr>
        <w:sym w:font="Times New Roman" w:char="003F"/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б.</w:t>
      </w:r>
      <w:r w:rsidRPr="006916F5">
        <w:rPr>
          <w:rFonts w:ascii="Times New Roman" w:hAnsi="Times New Roman" w:cs="Times New Roman"/>
          <w:sz w:val="24"/>
          <w:szCs w:val="24"/>
        </w:rPr>
        <w:t xml:space="preserve"> </w:t>
      </w:r>
      <w:r w:rsidRPr="002B380D">
        <w:rPr>
          <w:rFonts w:ascii="Times New Roman" w:hAnsi="Times New Roman" w:cs="Times New Roman"/>
          <w:sz w:val="28"/>
          <w:szCs w:val="28"/>
        </w:rPr>
        <w:t></w:t>
      </w:r>
      <w:r w:rsidRPr="006916F5">
        <w:rPr>
          <w:rFonts w:ascii="Times New Roman" w:hAnsi="Times New Roman" w:cs="Times New Roman"/>
          <w:sz w:val="24"/>
          <w:szCs w:val="24"/>
        </w:rPr>
        <w:t>Закрепить сверло в патроне</w:t>
      </w:r>
      <w:r w:rsidRPr="006916F5">
        <w:rPr>
          <w:rFonts w:ascii="Times New Roman" w:hAnsi="Times New Roman" w:cs="Times New Roman"/>
          <w:sz w:val="24"/>
          <w:szCs w:val="24"/>
        </w:rPr>
        <w:sym w:font="Times New Roman" w:char="003F"/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в.</w:t>
      </w:r>
      <w:r w:rsidRPr="006916F5">
        <w:rPr>
          <w:rFonts w:ascii="Times New Roman" w:hAnsi="Times New Roman" w:cs="Times New Roman"/>
          <w:sz w:val="24"/>
          <w:szCs w:val="24"/>
        </w:rPr>
        <w:t xml:space="preserve"> </w:t>
      </w:r>
      <w:r w:rsidRPr="002B380D">
        <w:rPr>
          <w:rFonts w:ascii="Times New Roman" w:hAnsi="Times New Roman" w:cs="Times New Roman"/>
          <w:sz w:val="28"/>
          <w:szCs w:val="28"/>
        </w:rPr>
        <w:t></w:t>
      </w:r>
      <w:r w:rsidRPr="006916F5">
        <w:rPr>
          <w:rFonts w:ascii="Times New Roman" w:hAnsi="Times New Roman" w:cs="Times New Roman"/>
          <w:sz w:val="24"/>
          <w:szCs w:val="24"/>
        </w:rPr>
        <w:t>Включить станок, просверлить</w:t>
      </w:r>
      <w:r w:rsidRPr="006916F5">
        <w:rPr>
          <w:rFonts w:ascii="Times New Roman" w:hAnsi="Times New Roman" w:cs="Times New Roman"/>
          <w:sz w:val="24"/>
          <w:szCs w:val="24"/>
        </w:rPr>
        <w:sym w:font="Times New Roman" w:char="003F"/>
      </w:r>
      <w:r w:rsidRPr="006916F5">
        <w:rPr>
          <w:rFonts w:ascii="Times New Roman" w:hAnsi="Times New Roman" w:cs="Times New Roman"/>
          <w:sz w:val="24"/>
          <w:szCs w:val="24"/>
        </w:rPr>
        <w:t xml:space="preserve"> отверстие</w:t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г.</w:t>
      </w:r>
      <w:r w:rsidRPr="006916F5">
        <w:rPr>
          <w:rFonts w:ascii="Times New Roman" w:hAnsi="Times New Roman" w:cs="Times New Roman"/>
          <w:sz w:val="24"/>
          <w:szCs w:val="24"/>
        </w:rPr>
        <w:t xml:space="preserve"> </w:t>
      </w:r>
      <w:r w:rsidRPr="002B380D">
        <w:rPr>
          <w:rFonts w:ascii="Times New Roman" w:hAnsi="Times New Roman" w:cs="Times New Roman"/>
          <w:sz w:val="28"/>
          <w:szCs w:val="28"/>
        </w:rPr>
        <w:t></w:t>
      </w:r>
      <w:r w:rsidRPr="006916F5">
        <w:rPr>
          <w:rFonts w:ascii="Times New Roman" w:hAnsi="Times New Roman" w:cs="Times New Roman"/>
          <w:sz w:val="24"/>
          <w:szCs w:val="24"/>
        </w:rPr>
        <w:t>Разметить, накернить, закрепить</w:t>
      </w:r>
      <w:r w:rsidRPr="006916F5">
        <w:rPr>
          <w:rFonts w:ascii="Times New Roman" w:hAnsi="Times New Roman" w:cs="Times New Roman"/>
          <w:sz w:val="24"/>
          <w:szCs w:val="24"/>
        </w:rPr>
        <w:sym w:font="Times New Roman" w:char="003F"/>
      </w:r>
      <w:r w:rsidRPr="006916F5">
        <w:rPr>
          <w:rFonts w:ascii="Times New Roman" w:hAnsi="Times New Roman" w:cs="Times New Roman"/>
          <w:sz w:val="24"/>
          <w:szCs w:val="24"/>
        </w:rPr>
        <w:t xml:space="preserve"> заготовку в тисках</w:t>
      </w:r>
    </w:p>
    <w:p w:rsidR="00E73C12" w:rsidRPr="008823A4" w:rsidRDefault="00E73C12" w:rsidP="006916F5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E73C12" w:rsidRPr="006916F5" w:rsidRDefault="00E73C12" w:rsidP="006916F5">
      <w:pPr>
        <w:pStyle w:val="BodyText"/>
        <w:rPr>
          <w:rFonts w:ascii="Times New Roman" w:hAnsi="Times New Roman" w:cs="Times New Roman"/>
          <w:b/>
          <w:bCs/>
          <w:sz w:val="24"/>
          <w:szCs w:val="24"/>
        </w:rPr>
      </w:pPr>
      <w:r w:rsidRPr="006916F5">
        <w:rPr>
          <w:rFonts w:ascii="Times New Roman" w:hAnsi="Times New Roman" w:cs="Times New Roman"/>
          <w:b/>
          <w:bCs/>
          <w:sz w:val="24"/>
          <w:szCs w:val="24"/>
        </w:rPr>
        <w:t>16. Отметьте знаком + правильный ответ</w:t>
      </w:r>
    </w:p>
    <w:p w:rsidR="00E73C12" w:rsidRPr="006916F5" w:rsidRDefault="00E73C12" w:rsidP="00691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Выполнение проекта начинается с …</w:t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а. поиска </w:t>
      </w:r>
      <w:r w:rsidRPr="006916F5">
        <w:rPr>
          <w:rFonts w:ascii="Times New Roman" w:hAnsi="Times New Roman" w:cs="Times New Roman"/>
          <w:sz w:val="24"/>
          <w:szCs w:val="24"/>
        </w:rPr>
        <w:t>и анализа необходимой информации</w:t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 xml:space="preserve"> б. определения проблемы и темы проектирования в результате анализа потребностей рынка</w:t>
      </w:r>
    </w:p>
    <w:p w:rsidR="00E73C12" w:rsidRPr="006916F5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 xml:space="preserve"> в. выбора оптимальной  идеи</w:t>
      </w:r>
    </w:p>
    <w:p w:rsidR="00E73C12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ab/>
        <w:t xml:space="preserve"> г. изучения человеческих потребностей</w:t>
      </w:r>
    </w:p>
    <w:p w:rsidR="00E73C12" w:rsidRPr="008823A4" w:rsidRDefault="00E73C12" w:rsidP="008823A4">
      <w:pPr>
        <w:spacing w:after="0" w:line="240" w:lineRule="auto"/>
        <w:ind w:left="360" w:hanging="360"/>
        <w:rPr>
          <w:rFonts w:ascii="Times New Roman" w:hAnsi="Times New Roman" w:cs="Times New Roman"/>
          <w:sz w:val="16"/>
          <w:szCs w:val="16"/>
        </w:rPr>
      </w:pPr>
    </w:p>
    <w:p w:rsidR="00E73C12" w:rsidRPr="006916F5" w:rsidRDefault="00E73C12" w:rsidP="006916F5">
      <w:pPr>
        <w:pStyle w:val="BodyText2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b/>
          <w:bCs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916F5">
        <w:rPr>
          <w:rFonts w:ascii="Times New Roman" w:hAnsi="Times New Roman" w:cs="Times New Roman"/>
          <w:sz w:val="24"/>
          <w:szCs w:val="24"/>
        </w:rPr>
        <w:t>Инструмент, применяемый для разметки изд</w:t>
      </w:r>
      <w:r>
        <w:rPr>
          <w:rFonts w:ascii="Times New Roman" w:hAnsi="Times New Roman" w:cs="Times New Roman"/>
          <w:sz w:val="24"/>
          <w:szCs w:val="24"/>
        </w:rPr>
        <w:t>елий из металла, называется:</w:t>
      </w:r>
    </w:p>
    <w:p w:rsidR="00E73C12" w:rsidRPr="006916F5" w:rsidRDefault="00E73C12" w:rsidP="008823A4">
      <w:pPr>
        <w:pStyle w:val="BodyText2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а. чертилка</w:t>
      </w:r>
    </w:p>
    <w:p w:rsidR="00E73C12" w:rsidRPr="006916F5" w:rsidRDefault="00E73C12" w:rsidP="008823A4">
      <w:pPr>
        <w:pStyle w:val="BodyText2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 xml:space="preserve">б. столярный угольник </w:t>
      </w:r>
    </w:p>
    <w:p w:rsidR="00E73C12" w:rsidRPr="006916F5" w:rsidRDefault="00E73C12" w:rsidP="008823A4">
      <w:pPr>
        <w:pStyle w:val="BodyText2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в. штангенциркуль</w:t>
      </w:r>
    </w:p>
    <w:p w:rsidR="00E73C12" w:rsidRPr="006916F5" w:rsidRDefault="00E73C12" w:rsidP="008823A4">
      <w:pPr>
        <w:pStyle w:val="BodyText2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г. киянка</w:t>
      </w:r>
    </w:p>
    <w:p w:rsidR="00E73C12" w:rsidRPr="008823A4" w:rsidRDefault="00E73C12" w:rsidP="006916F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3C12" w:rsidRPr="006916F5" w:rsidRDefault="00E73C12" w:rsidP="00691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b/>
          <w:bCs/>
          <w:sz w:val="24"/>
          <w:szCs w:val="24"/>
        </w:rPr>
        <w:t>18.</w:t>
      </w:r>
      <w:r w:rsidRPr="006916F5">
        <w:rPr>
          <w:rFonts w:ascii="Times New Roman" w:hAnsi="Times New Roman" w:cs="Times New Roman"/>
          <w:sz w:val="24"/>
          <w:szCs w:val="24"/>
        </w:rPr>
        <w:t xml:space="preserve"> В ряде стран мира отказываются от и</w:t>
      </w:r>
      <w:r>
        <w:rPr>
          <w:rFonts w:ascii="Times New Roman" w:hAnsi="Times New Roman" w:cs="Times New Roman"/>
          <w:sz w:val="24"/>
          <w:szCs w:val="24"/>
        </w:rPr>
        <w:t xml:space="preserve">спользования пластиковой </w:t>
      </w:r>
      <w:r w:rsidRPr="006916F5">
        <w:rPr>
          <w:rFonts w:ascii="Times New Roman" w:hAnsi="Times New Roman" w:cs="Times New Roman"/>
          <w:sz w:val="24"/>
          <w:szCs w:val="24"/>
        </w:rPr>
        <w:t>упаковки, потому что</w:t>
      </w:r>
    </w:p>
    <w:p w:rsidR="00E73C12" w:rsidRPr="006916F5" w:rsidRDefault="00E73C12" w:rsidP="00E603F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Pr="006916F5">
        <w:rPr>
          <w:rFonts w:ascii="Times New Roman" w:hAnsi="Times New Roman" w:cs="Times New Roman"/>
          <w:sz w:val="24"/>
          <w:szCs w:val="24"/>
        </w:rPr>
        <w:t>бумажная упаковка дешевле</w:t>
      </w:r>
    </w:p>
    <w:p w:rsidR="00E73C12" w:rsidRPr="006916F5" w:rsidRDefault="00E73C12" w:rsidP="00E603F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</w:t>
      </w:r>
      <w:r w:rsidRPr="006916F5">
        <w:rPr>
          <w:rFonts w:ascii="Times New Roman" w:hAnsi="Times New Roman" w:cs="Times New Roman"/>
          <w:sz w:val="24"/>
          <w:szCs w:val="24"/>
        </w:rPr>
        <w:t>имеются проблемы с утилизацией</w:t>
      </w:r>
    </w:p>
    <w:p w:rsidR="00E73C12" w:rsidRPr="006916F5" w:rsidRDefault="00E73C12" w:rsidP="00E603F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в. пластиковая упаковка отравляет продукты</w:t>
      </w:r>
    </w:p>
    <w:p w:rsidR="00E73C12" w:rsidRDefault="00E73C12" w:rsidP="00E603F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6F5">
        <w:rPr>
          <w:rFonts w:ascii="Times New Roman" w:hAnsi="Times New Roman" w:cs="Times New Roman"/>
          <w:sz w:val="24"/>
          <w:szCs w:val="24"/>
        </w:rPr>
        <w:t>пластиковая упаковка дорогая</w:t>
      </w:r>
    </w:p>
    <w:p w:rsidR="00E73C12" w:rsidRPr="00E603FA" w:rsidRDefault="00E73C12" w:rsidP="00E603FA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p w:rsidR="00E73C12" w:rsidRPr="006916F5" w:rsidRDefault="00E73C12" w:rsidP="006916F5">
      <w:pPr>
        <w:pStyle w:val="List"/>
        <w:ind w:left="0" w:firstLine="0"/>
        <w:rPr>
          <w:rFonts w:ascii="Times New Roman" w:hAnsi="Times New Roman" w:cs="Times New Roman"/>
        </w:rPr>
      </w:pPr>
      <w:r w:rsidRPr="002831B9">
        <w:rPr>
          <w:rFonts w:ascii="Times New Roman" w:hAnsi="Times New Roman" w:cs="Times New Roman"/>
          <w:b/>
          <w:bCs/>
        </w:rPr>
        <w:t>19.</w:t>
      </w:r>
      <w:r w:rsidRPr="006916F5">
        <w:rPr>
          <w:rFonts w:ascii="Times New Roman" w:hAnsi="Times New Roman" w:cs="Times New Roman"/>
        </w:rPr>
        <w:t xml:space="preserve"> Продукция, получаемая путем обжатия заготовок металла между вращающимися валками, во многих случаях является:</w:t>
      </w:r>
    </w:p>
    <w:p w:rsidR="00E73C12" w:rsidRPr="006916F5" w:rsidRDefault="00E73C12" w:rsidP="00E603FA">
      <w:pPr>
        <w:pStyle w:val="List2"/>
        <w:ind w:left="0" w:firstLine="360"/>
        <w:rPr>
          <w:rFonts w:ascii="Times New Roman" w:hAnsi="Times New Roman" w:cs="Times New Roman"/>
        </w:rPr>
      </w:pPr>
      <w:r w:rsidRPr="006916F5">
        <w:rPr>
          <w:rFonts w:ascii="Times New Roman" w:hAnsi="Times New Roman" w:cs="Times New Roman"/>
        </w:rPr>
        <w:t>а. отливкой;</w:t>
      </w:r>
    </w:p>
    <w:p w:rsidR="00E73C12" w:rsidRPr="006916F5" w:rsidRDefault="00E73C12" w:rsidP="00E603FA">
      <w:pPr>
        <w:pStyle w:val="List2"/>
        <w:ind w:left="0" w:firstLine="360"/>
        <w:rPr>
          <w:rFonts w:ascii="Times New Roman" w:hAnsi="Times New Roman" w:cs="Times New Roman"/>
        </w:rPr>
      </w:pPr>
      <w:r w:rsidRPr="006916F5">
        <w:rPr>
          <w:rFonts w:ascii="Times New Roman" w:hAnsi="Times New Roman" w:cs="Times New Roman"/>
        </w:rPr>
        <w:t>б.</w:t>
      </w:r>
      <w:r>
        <w:rPr>
          <w:rFonts w:ascii="Times New Roman" w:hAnsi="Times New Roman" w:cs="Times New Roman"/>
        </w:rPr>
        <w:t xml:space="preserve"> </w:t>
      </w:r>
      <w:r w:rsidRPr="006916F5">
        <w:rPr>
          <w:rFonts w:ascii="Times New Roman" w:hAnsi="Times New Roman" w:cs="Times New Roman"/>
        </w:rPr>
        <w:t>поковкой;</w:t>
      </w:r>
    </w:p>
    <w:p w:rsidR="00E73C12" w:rsidRPr="006916F5" w:rsidRDefault="00E73C12" w:rsidP="00E603FA">
      <w:pPr>
        <w:pStyle w:val="List2"/>
        <w:ind w:left="0" w:firstLine="360"/>
        <w:rPr>
          <w:rFonts w:ascii="Times New Roman" w:hAnsi="Times New Roman" w:cs="Times New Roman"/>
        </w:rPr>
      </w:pPr>
      <w:r w:rsidRPr="006916F5">
        <w:rPr>
          <w:rFonts w:ascii="Times New Roman" w:hAnsi="Times New Roman" w:cs="Times New Roman"/>
        </w:rPr>
        <w:t>в.</w:t>
      </w:r>
      <w:r>
        <w:rPr>
          <w:rFonts w:ascii="Times New Roman" w:hAnsi="Times New Roman" w:cs="Times New Roman"/>
        </w:rPr>
        <w:t xml:space="preserve"> </w:t>
      </w:r>
      <w:r w:rsidRPr="006916F5">
        <w:rPr>
          <w:rFonts w:ascii="Times New Roman" w:hAnsi="Times New Roman" w:cs="Times New Roman"/>
        </w:rPr>
        <w:t>проволокой;</w:t>
      </w:r>
    </w:p>
    <w:p w:rsidR="00E73C12" w:rsidRPr="006916F5" w:rsidRDefault="00E73C12" w:rsidP="00E603FA">
      <w:pPr>
        <w:pStyle w:val="List2"/>
        <w:ind w:left="0" w:firstLine="360"/>
        <w:rPr>
          <w:rFonts w:ascii="Times New Roman" w:hAnsi="Times New Roman" w:cs="Times New Roman"/>
        </w:rPr>
      </w:pPr>
      <w:r w:rsidRPr="006916F5"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</w:rPr>
        <w:t xml:space="preserve"> </w:t>
      </w:r>
      <w:r w:rsidRPr="006916F5">
        <w:rPr>
          <w:rFonts w:ascii="Times New Roman" w:hAnsi="Times New Roman" w:cs="Times New Roman"/>
        </w:rPr>
        <w:t>сплавом.</w:t>
      </w:r>
    </w:p>
    <w:p w:rsidR="00E73C12" w:rsidRPr="00E603FA" w:rsidRDefault="00E73C12" w:rsidP="006916F5">
      <w:pPr>
        <w:pStyle w:val="List"/>
        <w:ind w:left="0" w:firstLine="0"/>
        <w:rPr>
          <w:rFonts w:ascii="Times New Roman" w:hAnsi="Times New Roman" w:cs="Times New Roman"/>
          <w:sz w:val="16"/>
          <w:szCs w:val="16"/>
        </w:rPr>
      </w:pPr>
    </w:p>
    <w:p w:rsidR="00E73C12" w:rsidRPr="006916F5" w:rsidRDefault="00E73C12" w:rsidP="00691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3A4">
        <w:rPr>
          <w:rFonts w:ascii="Times New Roman" w:hAnsi="Times New Roman" w:cs="Times New Roman"/>
          <w:b/>
          <w:bCs/>
          <w:sz w:val="24"/>
          <w:szCs w:val="24"/>
        </w:rPr>
        <w:t>20.</w:t>
      </w:r>
      <w:r w:rsidRPr="006916F5">
        <w:rPr>
          <w:rFonts w:ascii="Times New Roman" w:hAnsi="Times New Roman" w:cs="Times New Roman"/>
          <w:sz w:val="24"/>
          <w:szCs w:val="24"/>
        </w:rPr>
        <w:t xml:space="preserve"> Какое количество хрома содержится в конструкционной машиностроительной стали марки I2ХНЗА?</w:t>
      </w:r>
    </w:p>
    <w:p w:rsidR="00E73C12" w:rsidRPr="006916F5" w:rsidRDefault="00E73C12" w:rsidP="00E603F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а. 0,12%;</w:t>
      </w:r>
    </w:p>
    <w:p w:rsidR="00E73C12" w:rsidRPr="006916F5" w:rsidRDefault="00E73C12" w:rsidP="00E603F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б. З %;</w:t>
      </w:r>
    </w:p>
    <w:p w:rsidR="00E73C12" w:rsidRPr="006916F5" w:rsidRDefault="00E73C12" w:rsidP="00E603F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916F5">
        <w:rPr>
          <w:rFonts w:ascii="Times New Roman" w:hAnsi="Times New Roman" w:cs="Times New Roman"/>
          <w:sz w:val="24"/>
          <w:szCs w:val="24"/>
        </w:rPr>
        <w:t>в. примерно 1 %.</w:t>
      </w:r>
    </w:p>
    <w:sectPr w:rsidR="00E73C12" w:rsidRPr="006916F5" w:rsidSect="00C67F55">
      <w:pgSz w:w="11906" w:h="16838"/>
      <w:pgMar w:top="1134" w:right="850" w:bottom="1134" w:left="1620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D68AD"/>
    <w:multiLevelType w:val="hybridMultilevel"/>
    <w:tmpl w:val="79E6F090"/>
    <w:lvl w:ilvl="0" w:tplc="7DF0F6B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R Cyr MT" w:hAnsi="Times NR Cyr MT" w:cs="Times NR Cyr MT" w:hint="default"/>
      </w:rPr>
    </w:lvl>
    <w:lvl w:ilvl="1" w:tplc="7DF0F6BE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ascii="Times NR Cyr MT" w:hAnsi="Times NR Cyr MT" w:cs="Times NR Cyr MT" w:hint="default"/>
      </w:rPr>
    </w:lvl>
    <w:lvl w:ilvl="2" w:tplc="7DF0F6BE">
      <w:start w:val="1"/>
      <w:numFmt w:val="russianLower"/>
      <w:lvlText w:val="%3)"/>
      <w:lvlJc w:val="left"/>
      <w:pPr>
        <w:tabs>
          <w:tab w:val="num" w:pos="720"/>
        </w:tabs>
        <w:ind w:left="720" w:hanging="360"/>
      </w:pPr>
      <w:rPr>
        <w:rFonts w:ascii="Times NR Cyr MT" w:hAnsi="Times NR Cyr MT" w:cs="Times NR Cyr MT" w:hint="default"/>
      </w:rPr>
    </w:lvl>
    <w:lvl w:ilvl="3" w:tplc="7DF0F6BE">
      <w:start w:val="1"/>
      <w:numFmt w:val="russianLower"/>
      <w:lvlText w:val="%4)"/>
      <w:lvlJc w:val="left"/>
      <w:pPr>
        <w:tabs>
          <w:tab w:val="num" w:pos="720"/>
        </w:tabs>
        <w:ind w:left="720" w:hanging="360"/>
      </w:pPr>
      <w:rPr>
        <w:rFonts w:ascii="Times NR Cyr MT" w:hAnsi="Times NR Cyr MT" w:cs="Times NR Cyr MT" w:hint="default"/>
      </w:rPr>
    </w:lvl>
    <w:lvl w:ilvl="4" w:tplc="7DF0F6BE">
      <w:start w:val="1"/>
      <w:numFmt w:val="russianLower"/>
      <w:lvlText w:val="%5)"/>
      <w:lvlJc w:val="left"/>
      <w:pPr>
        <w:tabs>
          <w:tab w:val="num" w:pos="720"/>
        </w:tabs>
        <w:ind w:left="720" w:hanging="360"/>
      </w:pPr>
      <w:rPr>
        <w:rFonts w:ascii="Times NR Cyr MT" w:hAnsi="Times NR Cyr MT" w:cs="Times NR Cyr MT" w:hint="default"/>
      </w:rPr>
    </w:lvl>
    <w:lvl w:ilvl="5" w:tplc="7DF0F6BE">
      <w:start w:val="1"/>
      <w:numFmt w:val="russianLower"/>
      <w:lvlText w:val="%6)"/>
      <w:lvlJc w:val="left"/>
      <w:pPr>
        <w:tabs>
          <w:tab w:val="num" w:pos="720"/>
        </w:tabs>
        <w:ind w:left="720" w:hanging="360"/>
      </w:pPr>
      <w:rPr>
        <w:rFonts w:ascii="Times NR Cyr MT" w:hAnsi="Times NR Cyr MT" w:cs="Times NR Cyr MT" w:hint="default"/>
      </w:rPr>
    </w:lvl>
    <w:lvl w:ilvl="6" w:tplc="7DF0F6BE">
      <w:start w:val="1"/>
      <w:numFmt w:val="russianLower"/>
      <w:lvlText w:val="%7)"/>
      <w:lvlJc w:val="left"/>
      <w:pPr>
        <w:tabs>
          <w:tab w:val="num" w:pos="720"/>
        </w:tabs>
        <w:ind w:left="720" w:hanging="360"/>
      </w:pPr>
      <w:rPr>
        <w:rFonts w:ascii="Times NR Cyr MT" w:hAnsi="Times NR Cyr MT" w:cs="Times NR Cyr MT" w:hint="default"/>
      </w:rPr>
    </w:lvl>
    <w:lvl w:ilvl="7" w:tplc="7DF0F6BE">
      <w:start w:val="1"/>
      <w:numFmt w:val="russianLower"/>
      <w:lvlText w:val="%8)"/>
      <w:lvlJc w:val="left"/>
      <w:pPr>
        <w:tabs>
          <w:tab w:val="num" w:pos="720"/>
        </w:tabs>
        <w:ind w:left="720" w:hanging="360"/>
      </w:pPr>
      <w:rPr>
        <w:rFonts w:ascii="Times NR Cyr MT" w:hAnsi="Times NR Cyr MT" w:cs="Times NR Cyr MT" w:hint="default"/>
      </w:rPr>
    </w:lvl>
    <w:lvl w:ilvl="8" w:tplc="7DF0F6BE">
      <w:start w:val="1"/>
      <w:numFmt w:val="russianLower"/>
      <w:lvlText w:val="%9)"/>
      <w:lvlJc w:val="left"/>
      <w:pPr>
        <w:tabs>
          <w:tab w:val="num" w:pos="720"/>
        </w:tabs>
        <w:ind w:left="720" w:hanging="360"/>
      </w:pPr>
      <w:rPr>
        <w:rFonts w:ascii="Times NR Cyr MT" w:hAnsi="Times NR Cyr MT" w:cs="Times NR Cyr MT" w:hint="default"/>
      </w:rPr>
    </w:lvl>
  </w:abstractNum>
  <w:abstractNum w:abstractNumId="1">
    <w:nsid w:val="109B4D18"/>
    <w:multiLevelType w:val="hybridMultilevel"/>
    <w:tmpl w:val="056C757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48AC82EC">
      <w:start w:val="1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167FA0"/>
    <w:multiLevelType w:val="hybridMultilevel"/>
    <w:tmpl w:val="9D822A26"/>
    <w:lvl w:ilvl="0" w:tplc="DD7A4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8EC884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/>
        <w:bCs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4DF"/>
    <w:rsid w:val="00040C54"/>
    <w:rsid w:val="00051436"/>
    <w:rsid w:val="000903AB"/>
    <w:rsid w:val="001A33FD"/>
    <w:rsid w:val="00206694"/>
    <w:rsid w:val="00252C2D"/>
    <w:rsid w:val="002661BF"/>
    <w:rsid w:val="002831B9"/>
    <w:rsid w:val="002A214E"/>
    <w:rsid w:val="002B380D"/>
    <w:rsid w:val="003874DF"/>
    <w:rsid w:val="003E6215"/>
    <w:rsid w:val="00433A8D"/>
    <w:rsid w:val="00440EFA"/>
    <w:rsid w:val="004A3124"/>
    <w:rsid w:val="0059340B"/>
    <w:rsid w:val="00606AAB"/>
    <w:rsid w:val="0064771B"/>
    <w:rsid w:val="006754A5"/>
    <w:rsid w:val="006916F5"/>
    <w:rsid w:val="006E189E"/>
    <w:rsid w:val="00752A37"/>
    <w:rsid w:val="007B5B33"/>
    <w:rsid w:val="00823570"/>
    <w:rsid w:val="00847334"/>
    <w:rsid w:val="00861D8F"/>
    <w:rsid w:val="008823A4"/>
    <w:rsid w:val="008941CC"/>
    <w:rsid w:val="0089631E"/>
    <w:rsid w:val="008D63C7"/>
    <w:rsid w:val="008E0B00"/>
    <w:rsid w:val="008F0B71"/>
    <w:rsid w:val="00930D2F"/>
    <w:rsid w:val="009426F5"/>
    <w:rsid w:val="009603FD"/>
    <w:rsid w:val="00973269"/>
    <w:rsid w:val="00980134"/>
    <w:rsid w:val="00A47F57"/>
    <w:rsid w:val="00A63EAF"/>
    <w:rsid w:val="00AA05B1"/>
    <w:rsid w:val="00C67F55"/>
    <w:rsid w:val="00CB50D2"/>
    <w:rsid w:val="00DA1720"/>
    <w:rsid w:val="00DE7E12"/>
    <w:rsid w:val="00E13776"/>
    <w:rsid w:val="00E44B32"/>
    <w:rsid w:val="00E57CCE"/>
    <w:rsid w:val="00E603FA"/>
    <w:rsid w:val="00E73C12"/>
    <w:rsid w:val="00E90F44"/>
    <w:rsid w:val="00ED3FD5"/>
    <w:rsid w:val="00F15244"/>
    <w:rsid w:val="00F86E04"/>
    <w:rsid w:val="00FA5F10"/>
    <w:rsid w:val="00FD0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244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74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874DF"/>
    <w:rPr>
      <w:rFonts w:ascii="Arial" w:hAnsi="Arial" w:cs="Arial"/>
      <w:b/>
      <w:bCs/>
      <w:kern w:val="32"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874DF"/>
    <w:rPr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3874DF"/>
    <w:pPr>
      <w:spacing w:after="0" w:line="240" w:lineRule="auto"/>
    </w:pPr>
    <w:rPr>
      <w:sz w:val="26"/>
      <w:szCs w:val="26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FA5F10"/>
  </w:style>
  <w:style w:type="character" w:customStyle="1" w:styleId="1">
    <w:name w:val="Основной текст Знак1"/>
    <w:basedOn w:val="DefaultParagraphFont"/>
    <w:link w:val="BodyText"/>
    <w:uiPriority w:val="99"/>
    <w:semiHidden/>
    <w:locked/>
    <w:rsid w:val="003874DF"/>
  </w:style>
  <w:style w:type="paragraph" w:styleId="BodyText2">
    <w:name w:val="Body Text 2"/>
    <w:basedOn w:val="Normal"/>
    <w:link w:val="BodyText2Char"/>
    <w:uiPriority w:val="99"/>
    <w:semiHidden/>
    <w:rsid w:val="008E0B0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E0B00"/>
  </w:style>
  <w:style w:type="paragraph" w:styleId="List">
    <w:name w:val="List"/>
    <w:basedOn w:val="Normal"/>
    <w:uiPriority w:val="99"/>
    <w:rsid w:val="00980134"/>
    <w:pPr>
      <w:spacing w:after="0" w:line="240" w:lineRule="auto"/>
      <w:ind w:left="283" w:hanging="283"/>
    </w:pPr>
    <w:rPr>
      <w:sz w:val="24"/>
      <w:szCs w:val="24"/>
    </w:rPr>
  </w:style>
  <w:style w:type="paragraph" w:styleId="List2">
    <w:name w:val="List 2"/>
    <w:basedOn w:val="Normal"/>
    <w:uiPriority w:val="99"/>
    <w:rsid w:val="00980134"/>
    <w:pPr>
      <w:spacing w:after="0" w:line="240" w:lineRule="auto"/>
      <w:ind w:left="566" w:hanging="283"/>
    </w:pPr>
    <w:rPr>
      <w:sz w:val="24"/>
      <w:szCs w:val="24"/>
    </w:rPr>
  </w:style>
  <w:style w:type="table" w:styleId="TableGrid">
    <w:name w:val="Table Grid"/>
    <w:basedOn w:val="TableNormal"/>
    <w:uiPriority w:val="99"/>
    <w:locked/>
    <w:rsid w:val="006916F5"/>
    <w:pPr>
      <w:spacing w:after="200" w:line="276" w:lineRule="auto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861</TotalTime>
  <Pages>3</Pages>
  <Words>644</Words>
  <Characters>3673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lvinter</cp:lastModifiedBy>
  <cp:revision>15</cp:revision>
  <dcterms:created xsi:type="dcterms:W3CDTF">2012-10-05T19:56:00Z</dcterms:created>
  <dcterms:modified xsi:type="dcterms:W3CDTF">2012-10-08T11:17:00Z</dcterms:modified>
</cp:coreProperties>
</file>